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FD968" w14:textId="129EA3A1" w:rsidR="008B4CFD" w:rsidRPr="005420D9" w:rsidRDefault="005420D9" w:rsidP="005420D9">
      <w:pPr>
        <w:spacing w:before="180" w:after="18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TERMO DE</w:t>
      </w:r>
      <w:r w:rsidR="008B4CFD" w:rsidRPr="005420D9">
        <w:rPr>
          <w:rFonts w:ascii="Arial" w:hAnsi="Arial" w:cs="Arial"/>
          <w:b/>
          <w:bCs/>
          <w:sz w:val="24"/>
          <w:szCs w:val="24"/>
        </w:rPr>
        <w:t xml:space="preserve"> </w:t>
      </w:r>
      <w:r w:rsidR="00EF1A92" w:rsidRPr="005420D9">
        <w:rPr>
          <w:rFonts w:ascii="Arial" w:hAnsi="Arial" w:cs="Arial"/>
          <w:b/>
          <w:bCs/>
          <w:sz w:val="24"/>
          <w:szCs w:val="24"/>
        </w:rPr>
        <w:t>RECEBIMENTO DE MATERIAL</w:t>
      </w:r>
    </w:p>
    <w:p w14:paraId="0709B709" w14:textId="77777777" w:rsidR="00EF1A92" w:rsidRDefault="00EF1A92" w:rsidP="005420D9">
      <w:pPr>
        <w:spacing w:before="180" w:after="18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5F2D86B" w14:textId="7E0E5CED" w:rsidR="005420D9" w:rsidRPr="005420D9" w:rsidRDefault="005420D9" w:rsidP="005420D9">
      <w:pPr>
        <w:spacing w:before="180" w:after="180" w:line="360" w:lineRule="auto"/>
        <w:rPr>
          <w:rFonts w:ascii="Arial" w:hAnsi="Arial" w:cs="Arial"/>
          <w:sz w:val="24"/>
          <w:szCs w:val="24"/>
        </w:rPr>
      </w:pPr>
      <w:r w:rsidRPr="005420D9">
        <w:rPr>
          <w:rFonts w:ascii="Arial" w:hAnsi="Arial" w:cs="Arial"/>
          <w:sz w:val="24"/>
          <w:szCs w:val="24"/>
        </w:rPr>
        <w:t>Processo</w:t>
      </w:r>
      <w:r w:rsidRPr="005420D9">
        <w:rPr>
          <w:rFonts w:ascii="Arial" w:hAnsi="Arial" w:cs="Arial"/>
          <w:sz w:val="24"/>
          <w:szCs w:val="24"/>
        </w:rPr>
        <w:t xml:space="preserve"> N°:</w:t>
      </w:r>
    </w:p>
    <w:p w14:paraId="3B0E1E3D" w14:textId="2F08073D" w:rsidR="00EF1A92" w:rsidRPr="005420D9" w:rsidRDefault="005420D9" w:rsidP="005420D9">
      <w:pPr>
        <w:spacing w:before="180" w:after="1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Objeto</w:t>
      </w:r>
      <w:r w:rsidRPr="005420D9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268"/>
        <w:gridCol w:w="2883"/>
        <w:gridCol w:w="1657"/>
      </w:tblGrid>
      <w:tr w:rsidR="008B4CFD" w:rsidRPr="005420D9" w14:paraId="11374290" w14:textId="77777777" w:rsidTr="005420D9">
        <w:tc>
          <w:tcPr>
            <w:tcW w:w="8930" w:type="dxa"/>
            <w:gridSpan w:val="4"/>
            <w:shd w:val="clear" w:color="auto" w:fill="D9D9D9" w:themeFill="background1" w:themeFillShade="D9"/>
          </w:tcPr>
          <w:p w14:paraId="4E042CCB" w14:textId="77777777" w:rsidR="008B4CFD" w:rsidRPr="005420D9" w:rsidRDefault="008B4CFD" w:rsidP="005420D9">
            <w:pPr>
              <w:spacing w:before="180" w:after="180" w:line="36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b/>
                <w:sz w:val="24"/>
                <w:szCs w:val="24"/>
              </w:rPr>
              <w:t>Identificação</w:t>
            </w:r>
          </w:p>
        </w:tc>
      </w:tr>
      <w:tr w:rsidR="008B4CFD" w:rsidRPr="005420D9" w14:paraId="1C202A3A" w14:textId="77777777" w:rsidTr="005420D9">
        <w:tc>
          <w:tcPr>
            <w:tcW w:w="8930" w:type="dxa"/>
            <w:gridSpan w:val="4"/>
            <w:shd w:val="clear" w:color="auto" w:fill="auto"/>
          </w:tcPr>
          <w:p w14:paraId="1001477C" w14:textId="77777777" w:rsidR="008B4CFD" w:rsidRPr="005420D9" w:rsidRDefault="008B4CFD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sz w:val="24"/>
                <w:szCs w:val="24"/>
              </w:rPr>
              <w:t xml:space="preserve">Nome da Empresa: </w:t>
            </w:r>
          </w:p>
        </w:tc>
      </w:tr>
      <w:tr w:rsidR="008B4CFD" w:rsidRPr="005420D9" w14:paraId="4DBF23F5" w14:textId="77777777" w:rsidTr="005420D9">
        <w:tc>
          <w:tcPr>
            <w:tcW w:w="8930" w:type="dxa"/>
            <w:gridSpan w:val="4"/>
            <w:shd w:val="clear" w:color="auto" w:fill="auto"/>
          </w:tcPr>
          <w:p w14:paraId="1900C62B" w14:textId="77777777" w:rsidR="008B4CFD" w:rsidRPr="005420D9" w:rsidRDefault="008B4CFD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sz w:val="24"/>
                <w:szCs w:val="24"/>
              </w:rPr>
              <w:t xml:space="preserve">CNPJ Nº </w:t>
            </w:r>
          </w:p>
        </w:tc>
      </w:tr>
      <w:tr w:rsidR="008B4CFD" w:rsidRPr="005420D9" w14:paraId="37C87128" w14:textId="77777777" w:rsidTr="005420D9">
        <w:trPr>
          <w:trHeight w:val="1198"/>
        </w:trPr>
        <w:tc>
          <w:tcPr>
            <w:tcW w:w="2122" w:type="dxa"/>
            <w:shd w:val="clear" w:color="auto" w:fill="auto"/>
          </w:tcPr>
          <w:p w14:paraId="38D33AA8" w14:textId="5159AF31" w:rsidR="008B4CFD" w:rsidRPr="005420D9" w:rsidRDefault="008B4CFD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sz w:val="24"/>
                <w:szCs w:val="24"/>
              </w:rPr>
              <w:t>Data da entrega:</w:t>
            </w:r>
          </w:p>
          <w:p w14:paraId="1A7E11E8" w14:textId="77777777" w:rsidR="008B4CFD" w:rsidRPr="005420D9" w:rsidRDefault="008B4CFD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181A0B5" w14:textId="16DC4975" w:rsidR="008B4CFD" w:rsidRPr="005420D9" w:rsidRDefault="008B4CFD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sz w:val="24"/>
                <w:szCs w:val="24"/>
              </w:rPr>
              <w:t xml:space="preserve">Nº da Nota Fiscal: </w:t>
            </w:r>
          </w:p>
        </w:tc>
        <w:tc>
          <w:tcPr>
            <w:tcW w:w="2883" w:type="dxa"/>
            <w:shd w:val="clear" w:color="auto" w:fill="auto"/>
          </w:tcPr>
          <w:p w14:paraId="14FF3F23" w14:textId="77777777" w:rsidR="008B4CFD" w:rsidRPr="005420D9" w:rsidRDefault="008B4CFD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sz w:val="24"/>
                <w:szCs w:val="24"/>
              </w:rPr>
              <w:t>Valor da Nota Fiscal:</w:t>
            </w:r>
            <w:r w:rsidRPr="005420D9">
              <w:rPr>
                <w:rFonts w:ascii="Arial" w:eastAsia="Arial Unicode MS" w:hAnsi="Arial" w:cs="Arial"/>
                <w:sz w:val="24"/>
                <w:szCs w:val="24"/>
              </w:rPr>
              <w:br/>
            </w:r>
          </w:p>
        </w:tc>
        <w:tc>
          <w:tcPr>
            <w:tcW w:w="1657" w:type="dxa"/>
          </w:tcPr>
          <w:p w14:paraId="1F25CD1A" w14:textId="2DD4E749" w:rsidR="008B4CFD" w:rsidRPr="005420D9" w:rsidRDefault="00EF1A92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sz w:val="24"/>
                <w:szCs w:val="24"/>
              </w:rPr>
              <w:t>Demandante:</w:t>
            </w:r>
          </w:p>
          <w:p w14:paraId="083A1872" w14:textId="77777777" w:rsidR="008B4CFD" w:rsidRPr="005420D9" w:rsidRDefault="008B4CFD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244454" w:rsidRPr="005420D9" w14:paraId="6E010CCE" w14:textId="77777777" w:rsidTr="005420D9">
        <w:trPr>
          <w:trHeight w:val="147"/>
        </w:trPr>
        <w:tc>
          <w:tcPr>
            <w:tcW w:w="8930" w:type="dxa"/>
            <w:gridSpan w:val="4"/>
            <w:shd w:val="clear" w:color="auto" w:fill="E7E6E6" w:themeFill="background2"/>
            <w:vAlign w:val="center"/>
          </w:tcPr>
          <w:p w14:paraId="5C8ED152" w14:textId="362081AF" w:rsidR="00244454" w:rsidRPr="005420D9" w:rsidRDefault="00244454" w:rsidP="005420D9">
            <w:pPr>
              <w:spacing w:before="180" w:after="180" w:line="36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b/>
                <w:sz w:val="24"/>
                <w:szCs w:val="24"/>
              </w:rPr>
              <w:t>RELAÇÃO DE ITENS RECEBIDOS</w:t>
            </w:r>
          </w:p>
        </w:tc>
      </w:tr>
      <w:tr w:rsidR="00244454" w:rsidRPr="005420D9" w14:paraId="3573FBF8" w14:textId="77777777" w:rsidTr="005420D9">
        <w:trPr>
          <w:trHeight w:val="147"/>
        </w:trPr>
        <w:tc>
          <w:tcPr>
            <w:tcW w:w="2122" w:type="dxa"/>
            <w:shd w:val="clear" w:color="auto" w:fill="C5E0B3" w:themeFill="accent6" w:themeFillTint="66"/>
            <w:vAlign w:val="center"/>
          </w:tcPr>
          <w:p w14:paraId="41E99208" w14:textId="1FB68B3A" w:rsidR="00244454" w:rsidRPr="005420D9" w:rsidRDefault="002E78EB" w:rsidP="005420D9">
            <w:pPr>
              <w:spacing w:before="180" w:after="180" w:line="360" w:lineRule="auto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sz w:val="24"/>
                <w:szCs w:val="24"/>
              </w:rPr>
              <w:t xml:space="preserve">Descrição 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8940776" w14:textId="035119ED" w:rsidR="00244454" w:rsidRPr="005420D9" w:rsidRDefault="002E78EB" w:rsidP="005420D9">
            <w:pPr>
              <w:spacing w:before="180" w:after="180" w:line="360" w:lineRule="auto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sz w:val="24"/>
                <w:szCs w:val="24"/>
              </w:rPr>
              <w:t>Marca / Modelo</w:t>
            </w:r>
          </w:p>
        </w:tc>
        <w:tc>
          <w:tcPr>
            <w:tcW w:w="2883" w:type="dxa"/>
            <w:shd w:val="clear" w:color="auto" w:fill="C5E0B3" w:themeFill="accent6" w:themeFillTint="66"/>
            <w:vAlign w:val="center"/>
          </w:tcPr>
          <w:p w14:paraId="21EF0971" w14:textId="2886DAED" w:rsidR="00244454" w:rsidRPr="005420D9" w:rsidRDefault="00244454" w:rsidP="005420D9">
            <w:pPr>
              <w:spacing w:before="180" w:after="180" w:line="360" w:lineRule="auto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sz w:val="24"/>
                <w:szCs w:val="24"/>
              </w:rPr>
              <w:t>Unidade de Medida</w:t>
            </w:r>
          </w:p>
        </w:tc>
        <w:tc>
          <w:tcPr>
            <w:tcW w:w="1657" w:type="dxa"/>
            <w:shd w:val="clear" w:color="auto" w:fill="C5E0B3" w:themeFill="accent6" w:themeFillTint="66"/>
            <w:vAlign w:val="center"/>
          </w:tcPr>
          <w:p w14:paraId="6A4A0A24" w14:textId="78252DDC" w:rsidR="00244454" w:rsidRPr="005420D9" w:rsidRDefault="00244454" w:rsidP="005420D9">
            <w:pPr>
              <w:spacing w:before="180" w:after="180" w:line="360" w:lineRule="auto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sz w:val="24"/>
                <w:szCs w:val="24"/>
              </w:rPr>
              <w:t>Quantidade</w:t>
            </w:r>
          </w:p>
        </w:tc>
      </w:tr>
      <w:tr w:rsidR="00244454" w:rsidRPr="005420D9" w14:paraId="15BE1BCB" w14:textId="77777777" w:rsidTr="005420D9">
        <w:trPr>
          <w:trHeight w:val="1198"/>
        </w:trPr>
        <w:tc>
          <w:tcPr>
            <w:tcW w:w="2122" w:type="dxa"/>
            <w:shd w:val="clear" w:color="auto" w:fill="auto"/>
          </w:tcPr>
          <w:p w14:paraId="3D961A5B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27DF6EA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83" w:type="dxa"/>
            <w:shd w:val="clear" w:color="auto" w:fill="auto"/>
          </w:tcPr>
          <w:p w14:paraId="75765163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657" w:type="dxa"/>
          </w:tcPr>
          <w:p w14:paraId="571D2FC2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244454" w:rsidRPr="005420D9" w14:paraId="740CF75B" w14:textId="77777777" w:rsidTr="005420D9">
        <w:trPr>
          <w:trHeight w:val="1198"/>
        </w:trPr>
        <w:tc>
          <w:tcPr>
            <w:tcW w:w="2122" w:type="dxa"/>
            <w:shd w:val="clear" w:color="auto" w:fill="auto"/>
          </w:tcPr>
          <w:p w14:paraId="2347439B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FF94934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83" w:type="dxa"/>
            <w:shd w:val="clear" w:color="auto" w:fill="auto"/>
          </w:tcPr>
          <w:p w14:paraId="197A3D10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657" w:type="dxa"/>
          </w:tcPr>
          <w:p w14:paraId="01855B52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244454" w:rsidRPr="005420D9" w14:paraId="146BE47E" w14:textId="77777777" w:rsidTr="005420D9">
        <w:trPr>
          <w:trHeight w:val="1198"/>
        </w:trPr>
        <w:tc>
          <w:tcPr>
            <w:tcW w:w="2122" w:type="dxa"/>
            <w:shd w:val="clear" w:color="auto" w:fill="auto"/>
          </w:tcPr>
          <w:p w14:paraId="307A6276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2200662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83" w:type="dxa"/>
            <w:shd w:val="clear" w:color="auto" w:fill="auto"/>
          </w:tcPr>
          <w:p w14:paraId="01A1BC51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657" w:type="dxa"/>
          </w:tcPr>
          <w:p w14:paraId="34C21351" w14:textId="77777777" w:rsidR="00244454" w:rsidRPr="005420D9" w:rsidRDefault="00244454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8B4CFD" w:rsidRPr="005420D9" w14:paraId="51C336D9" w14:textId="77777777" w:rsidTr="005420D9">
        <w:tc>
          <w:tcPr>
            <w:tcW w:w="8930" w:type="dxa"/>
            <w:gridSpan w:val="4"/>
            <w:shd w:val="clear" w:color="auto" w:fill="D9D9D9" w:themeFill="background1" w:themeFillShade="D9"/>
          </w:tcPr>
          <w:p w14:paraId="1FA9D7A9" w14:textId="7135CECF" w:rsidR="008B4CFD" w:rsidRPr="005420D9" w:rsidRDefault="008B4CFD" w:rsidP="005420D9">
            <w:pPr>
              <w:spacing w:before="180" w:after="180" w:line="36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420D9">
              <w:rPr>
                <w:rFonts w:ascii="Arial" w:eastAsia="Arial Unicode MS" w:hAnsi="Arial" w:cs="Arial"/>
                <w:b/>
                <w:sz w:val="24"/>
                <w:szCs w:val="24"/>
                <w:shd w:val="clear" w:color="auto" w:fill="D9D9D9" w:themeFill="background1" w:themeFillShade="D9"/>
              </w:rPr>
              <w:t>Declaraçã</w:t>
            </w:r>
            <w:r w:rsidRPr="005420D9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o </w:t>
            </w:r>
            <w:r w:rsidR="00EF1A92" w:rsidRPr="005420D9">
              <w:rPr>
                <w:rFonts w:ascii="Arial" w:eastAsia="Arial Unicode MS" w:hAnsi="Arial" w:cs="Arial"/>
                <w:b/>
                <w:sz w:val="24"/>
                <w:szCs w:val="24"/>
              </w:rPr>
              <w:t>de eventual Pendência ou necessidade de Permuta/Reparo</w:t>
            </w:r>
          </w:p>
        </w:tc>
      </w:tr>
      <w:tr w:rsidR="008B4CFD" w:rsidRPr="005420D9" w14:paraId="55709959" w14:textId="77777777" w:rsidTr="005420D9">
        <w:trPr>
          <w:trHeight w:val="1252"/>
        </w:trPr>
        <w:tc>
          <w:tcPr>
            <w:tcW w:w="8930" w:type="dxa"/>
            <w:gridSpan w:val="4"/>
            <w:shd w:val="clear" w:color="auto" w:fill="auto"/>
          </w:tcPr>
          <w:p w14:paraId="491C1579" w14:textId="77777777" w:rsidR="008B4CFD" w:rsidRPr="005420D9" w:rsidRDefault="008B4CFD" w:rsidP="005420D9">
            <w:pPr>
              <w:spacing w:before="180" w:after="180" w:line="36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14:paraId="52FA9DD6" w14:textId="77777777" w:rsidR="005420D9" w:rsidRPr="005420D9" w:rsidRDefault="005420D9" w:rsidP="005420D9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5420D9">
        <w:rPr>
          <w:rFonts w:ascii="Arial" w:hAnsi="Arial" w:cs="Arial"/>
          <w:sz w:val="24"/>
          <w:szCs w:val="24"/>
        </w:rPr>
        <w:t>Declaro para os devidos fins que o material foi recebido nas condições acima elencadas. A presente declaração atesta o recebimento provisório dos itens, os quais serão objeto de avaliação por parte da CONTRATANTE quanto à adequação da entrega às condições do processo que gerou a contratação/aquisição.</w:t>
      </w:r>
    </w:p>
    <w:p w14:paraId="7385FD6C" w14:textId="77777777" w:rsidR="005420D9" w:rsidRPr="005420D9" w:rsidRDefault="005420D9" w:rsidP="005420D9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</w:p>
    <w:p w14:paraId="060AE82C" w14:textId="7657FA8A" w:rsidR="008B4CFD" w:rsidRPr="005420D9" w:rsidRDefault="005420D9" w:rsidP="005420D9">
      <w:pPr>
        <w:spacing w:before="180" w:after="180" w:line="360" w:lineRule="auto"/>
        <w:rPr>
          <w:rFonts w:ascii="Arial" w:hAnsi="Arial" w:cs="Arial"/>
          <w:sz w:val="24"/>
          <w:szCs w:val="24"/>
        </w:rPr>
      </w:pPr>
      <w:r w:rsidRPr="005420D9">
        <w:rPr>
          <w:rFonts w:ascii="Arial" w:hAnsi="Arial" w:cs="Arial"/>
          <w:sz w:val="24"/>
          <w:szCs w:val="24"/>
        </w:rPr>
        <w:t>O recebimento definitivo ocorrerá após a verificação dos requisitos e demais condições contratuais, desde que não se observem inconformidades ou divergências quanto às especificações constantes do Termo de Referência.</w:t>
      </w:r>
    </w:p>
    <w:p w14:paraId="7A001C94" w14:textId="77777777" w:rsidR="005420D9" w:rsidRDefault="005420D9" w:rsidP="005420D9">
      <w:pPr>
        <w:spacing w:before="180" w:after="180" w:line="360" w:lineRule="auto"/>
        <w:jc w:val="center"/>
        <w:rPr>
          <w:rFonts w:ascii="Arial" w:hAnsi="Arial" w:cs="Arial"/>
          <w:sz w:val="24"/>
          <w:szCs w:val="24"/>
        </w:rPr>
      </w:pPr>
    </w:p>
    <w:p w14:paraId="58F54C18" w14:textId="5903988C" w:rsidR="00244454" w:rsidRPr="005420D9" w:rsidRDefault="005420D9" w:rsidP="005420D9">
      <w:pPr>
        <w:spacing w:before="180" w:after="18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5420D9">
        <w:rPr>
          <w:rFonts w:ascii="Arial" w:hAnsi="Arial" w:cs="Arial"/>
          <w:sz w:val="24"/>
          <w:szCs w:val="24"/>
          <w:highlight w:val="yellow"/>
        </w:rPr>
        <w:t>local</w:t>
      </w:r>
      <w:r>
        <w:rPr>
          <w:rFonts w:ascii="Arial" w:hAnsi="Arial" w:cs="Arial"/>
          <w:sz w:val="24"/>
          <w:szCs w:val="24"/>
        </w:rPr>
        <w:t>), (</w:t>
      </w:r>
      <w:r w:rsidRPr="005420D9">
        <w:rPr>
          <w:rFonts w:ascii="Arial" w:hAnsi="Arial" w:cs="Arial"/>
          <w:sz w:val="24"/>
          <w:szCs w:val="24"/>
          <w:highlight w:val="yellow"/>
        </w:rPr>
        <w:t>data</w:t>
      </w:r>
      <w:r>
        <w:rPr>
          <w:rFonts w:ascii="Arial" w:hAnsi="Arial" w:cs="Arial"/>
          <w:sz w:val="24"/>
          <w:szCs w:val="24"/>
        </w:rPr>
        <w:t>)</w:t>
      </w:r>
    </w:p>
    <w:p w14:paraId="4817239B" w14:textId="77777777" w:rsidR="005420D9" w:rsidRPr="005420D9" w:rsidRDefault="005420D9" w:rsidP="005420D9">
      <w:pPr>
        <w:spacing w:before="180" w:after="180" w:line="360" w:lineRule="auto"/>
        <w:rPr>
          <w:rFonts w:ascii="Arial" w:hAnsi="Arial" w:cs="Arial"/>
          <w:sz w:val="24"/>
          <w:szCs w:val="24"/>
        </w:rPr>
      </w:pPr>
    </w:p>
    <w:p w14:paraId="0B1C1403" w14:textId="0788BDE1" w:rsidR="008B4CFD" w:rsidRPr="005420D9" w:rsidRDefault="008B4CFD" w:rsidP="005420D9">
      <w:pPr>
        <w:spacing w:before="180" w:after="18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20D9">
        <w:rPr>
          <w:rFonts w:ascii="Arial" w:hAnsi="Arial" w:cs="Arial"/>
          <w:b/>
          <w:bCs/>
          <w:sz w:val="24"/>
          <w:szCs w:val="24"/>
        </w:rPr>
        <w:br/>
      </w:r>
      <w:r w:rsidR="00EF1A92" w:rsidRPr="005420D9">
        <w:rPr>
          <w:rFonts w:ascii="Arial" w:hAnsi="Arial" w:cs="Arial"/>
          <w:b/>
          <w:bCs/>
          <w:sz w:val="24"/>
          <w:szCs w:val="24"/>
          <w:highlight w:val="yellow"/>
        </w:rPr>
        <w:t>Recebedor</w:t>
      </w:r>
    </w:p>
    <w:p w14:paraId="4F3864A5" w14:textId="77777777" w:rsidR="008B4CFD" w:rsidRPr="005420D9" w:rsidRDefault="008B4CFD" w:rsidP="005420D9">
      <w:pPr>
        <w:spacing w:before="180" w:after="180" w:line="360" w:lineRule="auto"/>
        <w:jc w:val="center"/>
        <w:rPr>
          <w:rFonts w:ascii="Arial" w:hAnsi="Arial" w:cs="Arial"/>
          <w:sz w:val="24"/>
          <w:szCs w:val="24"/>
        </w:rPr>
      </w:pPr>
    </w:p>
    <w:p w14:paraId="10BF4BCE" w14:textId="15CBE28C" w:rsidR="005420D9" w:rsidRDefault="008B4CFD" w:rsidP="005420D9">
      <w:pPr>
        <w:spacing w:before="180" w:after="180" w:line="360" w:lineRule="auto"/>
        <w:jc w:val="both"/>
        <w:rPr>
          <w:rFonts w:ascii="Arial" w:hAnsi="Arial" w:cs="Arial"/>
          <w:sz w:val="24"/>
          <w:szCs w:val="24"/>
        </w:rPr>
      </w:pPr>
      <w:r w:rsidRPr="005420D9">
        <w:rPr>
          <w:rFonts w:ascii="Arial" w:hAnsi="Arial" w:cs="Arial"/>
          <w:sz w:val="24"/>
          <w:szCs w:val="24"/>
        </w:rPr>
        <w:t>De acordo,</w:t>
      </w:r>
    </w:p>
    <w:p w14:paraId="56F67D0D" w14:textId="77777777" w:rsidR="005420D9" w:rsidRDefault="005420D9" w:rsidP="005420D9">
      <w:pPr>
        <w:spacing w:before="180" w:after="180" w:line="360" w:lineRule="auto"/>
        <w:jc w:val="center"/>
        <w:rPr>
          <w:rFonts w:ascii="Arial" w:hAnsi="Arial" w:cs="Arial"/>
          <w:sz w:val="24"/>
          <w:szCs w:val="24"/>
        </w:rPr>
      </w:pPr>
    </w:p>
    <w:p w14:paraId="58DA7DE6" w14:textId="511CBFCA" w:rsidR="005420D9" w:rsidRPr="005420D9" w:rsidRDefault="005420D9" w:rsidP="005420D9">
      <w:pPr>
        <w:spacing w:before="180" w:after="18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5420D9">
        <w:rPr>
          <w:rFonts w:ascii="Arial" w:hAnsi="Arial" w:cs="Arial"/>
          <w:sz w:val="24"/>
          <w:szCs w:val="24"/>
          <w:highlight w:val="yellow"/>
        </w:rPr>
        <w:t>local</w:t>
      </w:r>
      <w:r>
        <w:rPr>
          <w:rFonts w:ascii="Arial" w:hAnsi="Arial" w:cs="Arial"/>
          <w:sz w:val="24"/>
          <w:szCs w:val="24"/>
        </w:rPr>
        <w:t>), (</w:t>
      </w:r>
      <w:r w:rsidRPr="005420D9">
        <w:rPr>
          <w:rFonts w:ascii="Arial" w:hAnsi="Arial" w:cs="Arial"/>
          <w:sz w:val="24"/>
          <w:szCs w:val="24"/>
          <w:highlight w:val="yellow"/>
        </w:rPr>
        <w:t>data</w:t>
      </w:r>
      <w:r>
        <w:rPr>
          <w:rFonts w:ascii="Arial" w:hAnsi="Arial" w:cs="Arial"/>
          <w:sz w:val="24"/>
          <w:szCs w:val="24"/>
        </w:rPr>
        <w:t>)</w:t>
      </w:r>
    </w:p>
    <w:p w14:paraId="403F81C6" w14:textId="77777777" w:rsidR="005420D9" w:rsidRDefault="005420D9" w:rsidP="005420D9">
      <w:pPr>
        <w:spacing w:before="180" w:after="180" w:line="360" w:lineRule="auto"/>
        <w:jc w:val="center"/>
        <w:rPr>
          <w:rFonts w:ascii="Arial" w:hAnsi="Arial" w:cs="Arial"/>
          <w:sz w:val="24"/>
          <w:szCs w:val="24"/>
        </w:rPr>
      </w:pPr>
    </w:p>
    <w:p w14:paraId="1B1F5E19" w14:textId="3C23B0B9" w:rsidR="008B4CFD" w:rsidRPr="005420D9" w:rsidRDefault="008B4CFD" w:rsidP="005420D9">
      <w:pPr>
        <w:spacing w:before="180" w:after="180" w:line="360" w:lineRule="auto"/>
        <w:jc w:val="center"/>
        <w:rPr>
          <w:rFonts w:ascii="Arial" w:hAnsi="Arial" w:cs="Arial"/>
          <w:sz w:val="24"/>
          <w:szCs w:val="24"/>
        </w:rPr>
      </w:pPr>
      <w:r w:rsidRPr="005420D9">
        <w:rPr>
          <w:rFonts w:ascii="Arial" w:hAnsi="Arial" w:cs="Arial"/>
          <w:b/>
          <w:bCs/>
          <w:sz w:val="24"/>
          <w:szCs w:val="24"/>
        </w:rPr>
        <w:br/>
      </w:r>
      <w:r w:rsidR="00EF1A92" w:rsidRPr="005420D9">
        <w:rPr>
          <w:rFonts w:ascii="Arial" w:hAnsi="Arial" w:cs="Arial"/>
          <w:b/>
          <w:bCs/>
          <w:sz w:val="24"/>
          <w:szCs w:val="24"/>
          <w:highlight w:val="yellow"/>
        </w:rPr>
        <w:t>Responsável pelo Setor demandante</w:t>
      </w:r>
    </w:p>
    <w:p w14:paraId="1D699D95" w14:textId="77777777" w:rsidR="00042C20" w:rsidRPr="005420D9" w:rsidRDefault="00042C20" w:rsidP="005420D9">
      <w:pPr>
        <w:tabs>
          <w:tab w:val="left" w:pos="709"/>
        </w:tabs>
        <w:spacing w:before="180" w:after="18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sectPr w:rsidR="00042C20" w:rsidRPr="005420D9" w:rsidSect="009353B4">
      <w:headerReference w:type="default" r:id="rId8"/>
      <w:footerReference w:type="default" r:id="rId9"/>
      <w:pgSz w:w="11900" w:h="16836"/>
      <w:pgMar w:top="2977" w:right="844" w:bottom="993" w:left="1440" w:header="284" w:footer="312" w:gutter="0"/>
      <w:cols w:space="0" w:equalWidth="0">
        <w:col w:w="96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8B274" w14:textId="77777777" w:rsidR="00590CBD" w:rsidRDefault="00590CBD" w:rsidP="00E9727C">
      <w:r>
        <w:separator/>
      </w:r>
    </w:p>
  </w:endnote>
  <w:endnote w:type="continuationSeparator" w:id="0">
    <w:p w14:paraId="409BCF73" w14:textId="77777777" w:rsidR="00590CBD" w:rsidRDefault="00590CBD" w:rsidP="00E97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47940" w14:textId="2C66B09C" w:rsidR="009353B4" w:rsidRPr="007A3AC2" w:rsidRDefault="009353B4" w:rsidP="009353B4">
    <w:pPr>
      <w:pStyle w:val="Rodap"/>
      <w:jc w:val="center"/>
      <w:rPr>
        <w:rFonts w:ascii="Arial" w:hAnsi="Arial" w:cs="Arial"/>
        <w:sz w:val="18"/>
        <w:szCs w:val="18"/>
      </w:rPr>
    </w:pPr>
    <w:r w:rsidRPr="007A3AC2">
      <w:rPr>
        <w:rFonts w:ascii="Arial" w:hAnsi="Arial" w:cs="Arial"/>
        <w:sz w:val="18"/>
        <w:szCs w:val="18"/>
      </w:rPr>
      <w:t>SIA Trecho 17, 810 - Parque Ferroviário de Brasília</w:t>
    </w:r>
  </w:p>
  <w:p w14:paraId="2E6935B6" w14:textId="5B1C72C0" w:rsidR="00EF1A92" w:rsidRPr="00582226" w:rsidRDefault="009353B4" w:rsidP="009353B4">
    <w:pPr>
      <w:pStyle w:val="Rodap"/>
      <w:tabs>
        <w:tab w:val="right" w:pos="8931"/>
      </w:tabs>
      <w:spacing w:line="192" w:lineRule="auto"/>
      <w:ind w:left="-567" w:right="-427"/>
      <w:jc w:val="center"/>
      <w:rPr>
        <w:sz w:val="16"/>
        <w:szCs w:val="16"/>
      </w:rPr>
    </w:pPr>
    <w:r w:rsidRPr="007A3AC2">
      <w:rPr>
        <w:rFonts w:ascii="Arial" w:hAnsi="Arial" w:cs="Arial"/>
        <w:sz w:val="18"/>
        <w:szCs w:val="18"/>
      </w:rPr>
      <w:t xml:space="preserve">CEP: 71200-260 – Brasília (DF) – Telefone: (61) 3035-7120 – Página eletrônica: </w:t>
    </w:r>
    <w:hyperlink r:id="rId1" w:history="1">
      <w:r w:rsidRPr="00CB50DA">
        <w:rPr>
          <w:rStyle w:val="Hyperlink"/>
          <w:rFonts w:ascii="Arial" w:hAnsi="Arial" w:cs="Arial"/>
          <w:sz w:val="18"/>
          <w:szCs w:val="18"/>
        </w:rPr>
        <w:t>www.coffito.gov.br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9EBF5" w14:textId="77777777" w:rsidR="00590CBD" w:rsidRDefault="00590CBD" w:rsidP="00E9727C">
      <w:r>
        <w:separator/>
      </w:r>
    </w:p>
  </w:footnote>
  <w:footnote w:type="continuationSeparator" w:id="0">
    <w:p w14:paraId="350D7F94" w14:textId="77777777" w:rsidR="00590CBD" w:rsidRDefault="00590CBD" w:rsidP="00E97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29546" w14:textId="17FDB405" w:rsidR="00997548" w:rsidRDefault="009353B4" w:rsidP="00114984">
    <w:pPr>
      <w:pStyle w:val="Cabealho"/>
      <w:jc w:val="center"/>
      <w:rPr>
        <w:rFonts w:cs="Arial"/>
        <w:noProof/>
      </w:rPr>
    </w:pPr>
    <w:r>
      <w:rPr>
        <w:noProof/>
      </w:rPr>
      <w:drawing>
        <wp:inline distT="0" distB="0" distL="0" distR="0" wp14:anchorId="7AEFCF92" wp14:editId="5CFB173D">
          <wp:extent cx="2828925" cy="1514475"/>
          <wp:effectExtent l="0" t="0" r="0" b="0"/>
          <wp:docPr id="489971876" name="Imagem 489971876" descr="Texto&#10;&#10;O conteúdo gerado por IA pode estar incorreto., Imagem, Imag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8925" cy="1514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0FCF924"/>
    <w:name w:val="WW8Num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Cambria" w:hAnsi="Cambria" w:cs="Calibri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28AE006A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Arial" w:hAnsi="Cambria" w:cs="Cambria"/>
        <w:b/>
        <w:bCs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Arial" w:hAnsi="Cambria" w:cs="Cambria"/>
        <w:sz w:val="24"/>
        <w:szCs w:val="24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"/>
        <w:sz w:val="24"/>
        <w:szCs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color w:val="162937"/>
      </w:rPr>
    </w:lvl>
  </w:abstractNum>
  <w:abstractNum w:abstractNumId="5" w15:restartNumberingAfterBreak="0">
    <w:nsid w:val="00000008"/>
    <w:multiLevelType w:val="singleLevel"/>
    <w:tmpl w:val="8B6C5ACC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 w15:restartNumberingAfterBreak="0">
    <w:nsid w:val="00000009"/>
    <w:multiLevelType w:val="singleLevel"/>
    <w:tmpl w:val="3CCAA16E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b/>
        <w:sz w:val="24"/>
        <w:szCs w:val="24"/>
      </w:r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0C"/>
    <w:multiLevelType w:val="multilevel"/>
    <w:tmpl w:val="FEA0C574"/>
    <w:name w:val="WW8Num12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Calibri"/>
        <w:b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Calibri"/>
        <w:sz w:val="24"/>
        <w:szCs w:val="24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Cambria"/>
        <w:sz w:val="24"/>
        <w:szCs w:val="24"/>
        <w:u w:val="none"/>
      </w:rPr>
    </w:lvl>
  </w:abstractNum>
  <w:abstractNum w:abstractNumId="12" w15:restartNumberingAfterBreak="0">
    <w:nsid w:val="00000011"/>
    <w:multiLevelType w:val="multilevel"/>
    <w:tmpl w:val="00000011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i/>
        <w:color w:val="FF0000"/>
        <w:sz w:val="24"/>
        <w:szCs w:val="24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Arial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7"/>
      <w:numFmt w:val="upperRoman"/>
      <w:lvlText w:val="%4-"/>
      <w:lvlJc w:val="left"/>
      <w:pPr>
        <w:tabs>
          <w:tab w:val="num" w:pos="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2"/>
    <w:multiLevelType w:val="singleLevel"/>
    <w:tmpl w:val="00000012"/>
    <w:name w:val="WW8Num1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Calibri" w:hAnsi="Calibri" w:cs="Tahoma"/>
        <w:b/>
        <w:color w:val="00000A"/>
        <w:spacing w:val="-3"/>
        <w:sz w:val="22"/>
        <w:szCs w:val="24"/>
      </w:r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0"/>
      <w:numFmt w:val="decimal"/>
      <w:lvlText w:val="%1."/>
      <w:lvlJc w:val="left"/>
      <w:pPr>
        <w:tabs>
          <w:tab w:val="num" w:pos="0"/>
        </w:tabs>
        <w:ind w:left="855" w:hanging="855"/>
      </w:pPr>
      <w:rPr>
        <w:rFonts w:ascii="Cambria" w:hAnsi="Cambria" w:cs="Calibri"/>
        <w:sz w:val="24"/>
        <w:szCs w:val="24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0" w:hanging="855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705" w:hanging="855"/>
      </w:pPr>
    </w:lvl>
    <w:lvl w:ilvl="3">
      <w:start w:val="2"/>
      <w:numFmt w:val="decimal"/>
      <w:lvlText w:val="%1.%2.%3.%4.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60" w:hanging="2160"/>
      </w:pPr>
    </w:lvl>
  </w:abstractNum>
  <w:abstractNum w:abstractNumId="15" w15:restartNumberingAfterBreak="0">
    <w:nsid w:val="00000014"/>
    <w:multiLevelType w:val="multi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ambria" w:hAnsi="Cambria" w:cs="Calibri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A"/>
    <w:multiLevelType w:val="multilevel"/>
    <w:tmpl w:val="0000001A"/>
    <w:name w:val="WW8Num25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Calibri" w:hAnsi="Calibri" w:cs="Calibri"/>
        <w:b/>
        <w:spacing w:val="3"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  <w:rPr>
        <w:rFonts w:ascii="Cambria" w:hAnsi="Cambria" w:cs="Cambria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20"/>
    <w:multiLevelType w:val="singleLevel"/>
    <w:tmpl w:val="000000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spacing w:val="6"/>
        <w:sz w:val="24"/>
        <w:szCs w:val="24"/>
      </w:rPr>
    </w:lvl>
  </w:abstractNum>
  <w:abstractNum w:abstractNumId="18" w15:restartNumberingAfterBreak="0">
    <w:nsid w:val="00000021"/>
    <w:multiLevelType w:val="single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spacing w:val="6"/>
        <w:sz w:val="24"/>
        <w:szCs w:val="24"/>
      </w:rPr>
    </w:lvl>
  </w:abstractNum>
  <w:abstractNum w:abstractNumId="19" w15:restartNumberingAfterBreak="0">
    <w:nsid w:val="0000002E"/>
    <w:multiLevelType w:val="multilevel"/>
    <w:tmpl w:val="0000002E"/>
    <w:name w:val="WW8Num45"/>
    <w:lvl w:ilvl="0">
      <w:start w:val="2"/>
      <w:numFmt w:val="decimal"/>
      <w:lvlText w:val="%1."/>
      <w:lvlJc w:val="left"/>
      <w:pPr>
        <w:tabs>
          <w:tab w:val="num" w:pos="708"/>
        </w:tabs>
        <w:ind w:left="644" w:hanging="360"/>
      </w:pPr>
      <w:rPr>
        <w:rFonts w:ascii="Calibri" w:hAnsi="Calibri" w:cs="Calibri"/>
        <w:b/>
        <w:spacing w:val="-3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080" w:hanging="720"/>
      </w:pPr>
      <w:rPr>
        <w:rFonts w:ascii="Cambria" w:hAnsi="Cambria" w:cs="Calibri"/>
        <w:b/>
        <w:bCs/>
        <w:color w:val="000000"/>
        <w:spacing w:val="-4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ambria" w:hAnsi="Cambria" w:cs="Calibri"/>
        <w:b/>
        <w:bCs/>
        <w:color w:val="000000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Cambria" w:hAnsi="Cambria" w:cs="Calibri"/>
        <w:b/>
        <w:bCs/>
        <w:color w:val="000000"/>
        <w:spacing w:val="-4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Cambria" w:hAnsi="Cambria" w:cs="Calibri"/>
        <w:b/>
        <w:bCs/>
        <w:color w:val="000000"/>
        <w:spacing w:val="-4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Cambria" w:hAnsi="Cambria" w:cs="Calibri"/>
        <w:b/>
        <w:bCs/>
        <w:color w:val="000000"/>
        <w:spacing w:val="-4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Cambria" w:hAnsi="Cambria" w:cs="Calibri"/>
        <w:b/>
        <w:bCs/>
        <w:color w:val="000000"/>
        <w:spacing w:val="-4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Cambria" w:hAnsi="Cambria" w:cs="Calibri"/>
        <w:b/>
        <w:bCs/>
        <w:color w:val="000000"/>
        <w:spacing w:val="-4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Cambria" w:hAnsi="Cambria" w:cs="Calibri"/>
        <w:b/>
        <w:bCs/>
        <w:color w:val="000000"/>
        <w:spacing w:val="-4"/>
        <w:sz w:val="24"/>
        <w:szCs w:val="24"/>
      </w:rPr>
    </w:lvl>
  </w:abstractNum>
  <w:abstractNum w:abstractNumId="20" w15:restartNumberingAfterBreak="0">
    <w:nsid w:val="030E56DC"/>
    <w:multiLevelType w:val="multilevel"/>
    <w:tmpl w:val="71542170"/>
    <w:name w:val="WW8Num12222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7587590"/>
    <w:multiLevelType w:val="multilevel"/>
    <w:tmpl w:val="80E673FC"/>
    <w:name w:val="WW8Num12222222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77B38C0"/>
    <w:multiLevelType w:val="multilevel"/>
    <w:tmpl w:val="2F9CFA0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07AA3E8D"/>
    <w:multiLevelType w:val="hybridMultilevel"/>
    <w:tmpl w:val="D340B82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0C177C10"/>
    <w:multiLevelType w:val="hybridMultilevel"/>
    <w:tmpl w:val="A79C9D40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F75A5C"/>
    <w:multiLevelType w:val="multilevel"/>
    <w:tmpl w:val="8DE4EED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2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800"/>
      </w:pPr>
      <w:rPr>
        <w:rFonts w:hint="default"/>
      </w:rPr>
    </w:lvl>
  </w:abstractNum>
  <w:abstractNum w:abstractNumId="26" w15:restartNumberingAfterBreak="0">
    <w:nsid w:val="10634D54"/>
    <w:multiLevelType w:val="multilevel"/>
    <w:tmpl w:val="3AF40D5A"/>
    <w:lvl w:ilvl="0">
      <w:start w:val="1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1B33F89"/>
    <w:multiLevelType w:val="hybridMultilevel"/>
    <w:tmpl w:val="3BF6AAE2"/>
    <w:lvl w:ilvl="0" w:tplc="CF662B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D34DCE"/>
    <w:multiLevelType w:val="multilevel"/>
    <w:tmpl w:val="0AD4E31A"/>
    <w:name w:val="WW8Num822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385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69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0" w:hanging="108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325" w:hanging="1440"/>
      </w:pPr>
      <w:rPr>
        <w:rFonts w:ascii="Symbol" w:hAnsi="Symbol"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9" w15:restartNumberingAfterBreak="0">
    <w:nsid w:val="1AD1035D"/>
    <w:multiLevelType w:val="multilevel"/>
    <w:tmpl w:val="4DDAF618"/>
    <w:lvl w:ilvl="0">
      <w:start w:val="14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51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hint="default"/>
      </w:rPr>
    </w:lvl>
  </w:abstractNum>
  <w:abstractNum w:abstractNumId="30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1D7E2801"/>
    <w:multiLevelType w:val="hybridMultilevel"/>
    <w:tmpl w:val="E972735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944B94"/>
    <w:multiLevelType w:val="multilevel"/>
    <w:tmpl w:val="76FAED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4"/>
      <w:numFmt w:val="decimal"/>
      <w:isLgl/>
      <w:lvlText w:val="%1.%2."/>
      <w:lvlJc w:val="left"/>
      <w:pPr>
        <w:ind w:left="1385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69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0" w:hanging="108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325" w:hanging="1440"/>
      </w:pPr>
      <w:rPr>
        <w:rFonts w:ascii="Symbol" w:hAnsi="Symbol"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33" w15:restartNumberingAfterBreak="0">
    <w:nsid w:val="2082506D"/>
    <w:multiLevelType w:val="multilevel"/>
    <w:tmpl w:val="4C8E6DAE"/>
    <w:name w:val="WW8Num122222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4" w15:restartNumberingAfterBreak="0">
    <w:nsid w:val="28BC786D"/>
    <w:multiLevelType w:val="multilevel"/>
    <w:tmpl w:val="93FA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FD0749B"/>
    <w:multiLevelType w:val="multilevel"/>
    <w:tmpl w:val="AA669960"/>
    <w:name w:val="WW8Num82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385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69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36" w15:restartNumberingAfterBreak="0">
    <w:nsid w:val="304875D2"/>
    <w:multiLevelType w:val="hybridMultilevel"/>
    <w:tmpl w:val="7C322204"/>
    <w:lvl w:ilvl="0" w:tplc="8500C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74631C"/>
    <w:multiLevelType w:val="multilevel"/>
    <w:tmpl w:val="5A68D768"/>
    <w:name w:val="WW8Num122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8" w15:restartNumberingAfterBreak="0">
    <w:nsid w:val="3B057608"/>
    <w:multiLevelType w:val="hybridMultilevel"/>
    <w:tmpl w:val="356276EA"/>
    <w:lvl w:ilvl="0" w:tplc="EFDEC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A752DB"/>
    <w:multiLevelType w:val="hybridMultilevel"/>
    <w:tmpl w:val="E208DE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4A6D9E"/>
    <w:multiLevelType w:val="hybridMultilevel"/>
    <w:tmpl w:val="228CBB1C"/>
    <w:name w:val="WW8Num82"/>
    <w:lvl w:ilvl="0" w:tplc="B79A109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BB3CA0"/>
    <w:multiLevelType w:val="multilevel"/>
    <w:tmpl w:val="2898BA8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F13612C"/>
    <w:multiLevelType w:val="hybridMultilevel"/>
    <w:tmpl w:val="08342CC2"/>
    <w:lvl w:ilvl="0" w:tplc="AD30BAB4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C910D6"/>
    <w:multiLevelType w:val="multilevel"/>
    <w:tmpl w:val="5420A8E0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57231D33"/>
    <w:multiLevelType w:val="multilevel"/>
    <w:tmpl w:val="9050F7A8"/>
    <w:name w:val="WW8Num122222222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5" w15:restartNumberingAfterBreak="0">
    <w:nsid w:val="57F75D09"/>
    <w:multiLevelType w:val="hybridMultilevel"/>
    <w:tmpl w:val="E7D449C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5F52C3"/>
    <w:multiLevelType w:val="hybridMultilevel"/>
    <w:tmpl w:val="902EBD2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431DC5"/>
    <w:multiLevelType w:val="multilevel"/>
    <w:tmpl w:val="792ACCC8"/>
    <w:lvl w:ilvl="0">
      <w:start w:val="8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7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2" w:hanging="1440"/>
      </w:pPr>
      <w:rPr>
        <w:rFonts w:hint="default"/>
      </w:rPr>
    </w:lvl>
  </w:abstractNum>
  <w:abstractNum w:abstractNumId="48" w15:restartNumberingAfterBreak="0">
    <w:nsid w:val="65496A48"/>
    <w:multiLevelType w:val="multilevel"/>
    <w:tmpl w:val="5078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66F7A0D"/>
    <w:multiLevelType w:val="hybridMultilevel"/>
    <w:tmpl w:val="213094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206668"/>
    <w:multiLevelType w:val="hybridMultilevel"/>
    <w:tmpl w:val="D5AC9ED4"/>
    <w:lvl w:ilvl="0" w:tplc="8500C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437F43"/>
    <w:multiLevelType w:val="multilevel"/>
    <w:tmpl w:val="43AA4B08"/>
    <w:name w:val="WW8Num1222222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2" w15:restartNumberingAfterBreak="0">
    <w:nsid w:val="714669A7"/>
    <w:multiLevelType w:val="hybridMultilevel"/>
    <w:tmpl w:val="6EFC3368"/>
    <w:lvl w:ilvl="0" w:tplc="772AF5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8A6867"/>
    <w:multiLevelType w:val="multilevel"/>
    <w:tmpl w:val="AA6699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385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69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54" w15:restartNumberingAfterBreak="0">
    <w:nsid w:val="74721381"/>
    <w:multiLevelType w:val="multilevel"/>
    <w:tmpl w:val="03702EB6"/>
    <w:lvl w:ilvl="0">
      <w:start w:val="1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77EA2B39"/>
    <w:multiLevelType w:val="multilevel"/>
    <w:tmpl w:val="D5F6F88C"/>
    <w:lvl w:ilvl="0">
      <w:start w:val="1"/>
      <w:numFmt w:val="decimal"/>
      <w:lvlText w:val="%1."/>
      <w:lvlJc w:val="left"/>
      <w:pPr>
        <w:ind w:left="1212" w:hanging="360"/>
      </w:pPr>
      <w:rPr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07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3202" w:hanging="648"/>
      </w:pPr>
    </w:lvl>
    <w:lvl w:ilvl="4">
      <w:start w:val="1"/>
      <w:numFmt w:val="decimal"/>
      <w:lvlText w:val="%1.%2.%3.%4.%5."/>
      <w:lvlJc w:val="left"/>
      <w:pPr>
        <w:ind w:left="3084" w:hanging="792"/>
      </w:pPr>
    </w:lvl>
    <w:lvl w:ilvl="5">
      <w:start w:val="1"/>
      <w:numFmt w:val="decimal"/>
      <w:lvlText w:val="%1.%2.%3.%4.%5.%6."/>
      <w:lvlJc w:val="left"/>
      <w:pPr>
        <w:ind w:left="3588" w:hanging="936"/>
      </w:pPr>
    </w:lvl>
    <w:lvl w:ilvl="6">
      <w:start w:val="1"/>
      <w:numFmt w:val="decimal"/>
      <w:lvlText w:val="%1.%2.%3.%4.%5.%6.%7."/>
      <w:lvlJc w:val="left"/>
      <w:pPr>
        <w:ind w:left="4092" w:hanging="1080"/>
      </w:pPr>
    </w:lvl>
    <w:lvl w:ilvl="7">
      <w:start w:val="1"/>
      <w:numFmt w:val="decimal"/>
      <w:lvlText w:val="%1.%2.%3.%4.%5.%6.%7.%8."/>
      <w:lvlJc w:val="left"/>
      <w:pPr>
        <w:ind w:left="4596" w:hanging="1224"/>
      </w:pPr>
    </w:lvl>
    <w:lvl w:ilvl="8">
      <w:start w:val="1"/>
      <w:numFmt w:val="decimal"/>
      <w:lvlText w:val="%1.%2.%3.%4.%5.%6.%7.%8.%9."/>
      <w:lvlJc w:val="left"/>
      <w:pPr>
        <w:ind w:left="5172" w:hanging="1440"/>
      </w:pPr>
    </w:lvl>
  </w:abstractNum>
  <w:abstractNum w:abstractNumId="56" w15:restartNumberingAfterBreak="0">
    <w:nsid w:val="7B552D37"/>
    <w:multiLevelType w:val="hybridMultilevel"/>
    <w:tmpl w:val="AA307C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2751D9"/>
    <w:multiLevelType w:val="multilevel"/>
    <w:tmpl w:val="743C7E3A"/>
    <w:name w:val="WW8Num1222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013726754">
    <w:abstractNumId w:val="55"/>
  </w:num>
  <w:num w:numId="2" w16cid:durableId="1997494603">
    <w:abstractNumId w:val="12"/>
  </w:num>
  <w:num w:numId="3" w16cid:durableId="1744523210">
    <w:abstractNumId w:val="53"/>
  </w:num>
  <w:num w:numId="4" w16cid:durableId="496311391">
    <w:abstractNumId w:val="42"/>
  </w:num>
  <w:num w:numId="5" w16cid:durableId="2078899024">
    <w:abstractNumId w:val="54"/>
  </w:num>
  <w:num w:numId="6" w16cid:durableId="1648245485">
    <w:abstractNumId w:val="26"/>
  </w:num>
  <w:num w:numId="7" w16cid:durableId="1229070844">
    <w:abstractNumId w:val="0"/>
  </w:num>
  <w:num w:numId="8" w16cid:durableId="1903052798">
    <w:abstractNumId w:val="1"/>
  </w:num>
  <w:num w:numId="9" w16cid:durableId="849758047">
    <w:abstractNumId w:val="2"/>
  </w:num>
  <w:num w:numId="10" w16cid:durableId="234703523">
    <w:abstractNumId w:val="5"/>
  </w:num>
  <w:num w:numId="11" w16cid:durableId="129440116">
    <w:abstractNumId w:val="8"/>
  </w:num>
  <w:num w:numId="12" w16cid:durableId="1444616346">
    <w:abstractNumId w:val="49"/>
  </w:num>
  <w:num w:numId="13" w16cid:durableId="645814984">
    <w:abstractNumId w:val="43"/>
  </w:num>
  <w:num w:numId="14" w16cid:durableId="461461592">
    <w:abstractNumId w:val="30"/>
  </w:num>
  <w:num w:numId="15" w16cid:durableId="1738625843">
    <w:abstractNumId w:val="17"/>
  </w:num>
  <w:num w:numId="16" w16cid:durableId="1923098281">
    <w:abstractNumId w:val="31"/>
  </w:num>
  <w:num w:numId="17" w16cid:durableId="1715540452">
    <w:abstractNumId w:val="39"/>
  </w:num>
  <w:num w:numId="18" w16cid:durableId="674960714">
    <w:abstractNumId w:val="23"/>
  </w:num>
  <w:num w:numId="19" w16cid:durableId="798575939">
    <w:abstractNumId w:val="22"/>
  </w:num>
  <w:num w:numId="20" w16cid:durableId="147671537">
    <w:abstractNumId w:val="40"/>
  </w:num>
  <w:num w:numId="21" w16cid:durableId="1338726061">
    <w:abstractNumId w:val="32"/>
  </w:num>
  <w:num w:numId="22" w16cid:durableId="260333739">
    <w:abstractNumId w:val="25"/>
  </w:num>
  <w:num w:numId="23" w16cid:durableId="45418596">
    <w:abstractNumId w:val="29"/>
  </w:num>
  <w:num w:numId="24" w16cid:durableId="1675063089">
    <w:abstractNumId w:val="56"/>
  </w:num>
  <w:num w:numId="25" w16cid:durableId="609430419">
    <w:abstractNumId w:val="41"/>
  </w:num>
  <w:num w:numId="26" w16cid:durableId="1169906555">
    <w:abstractNumId w:val="50"/>
  </w:num>
  <w:num w:numId="27" w16cid:durableId="2117603013">
    <w:abstractNumId w:val="36"/>
  </w:num>
  <w:num w:numId="28" w16cid:durableId="1796170001">
    <w:abstractNumId w:val="30"/>
  </w:num>
  <w:num w:numId="29" w16cid:durableId="1240752245">
    <w:abstractNumId w:val="30"/>
  </w:num>
  <w:num w:numId="30" w16cid:durableId="69543087">
    <w:abstractNumId w:val="30"/>
  </w:num>
  <w:num w:numId="31" w16cid:durableId="127167867">
    <w:abstractNumId w:val="47"/>
  </w:num>
  <w:num w:numId="32" w16cid:durableId="478693319">
    <w:abstractNumId w:val="37"/>
  </w:num>
  <w:num w:numId="33" w16cid:durableId="547452112">
    <w:abstractNumId w:val="57"/>
  </w:num>
  <w:num w:numId="34" w16cid:durableId="1667708272">
    <w:abstractNumId w:val="20"/>
  </w:num>
  <w:num w:numId="35" w16cid:durableId="1895047586">
    <w:abstractNumId w:val="33"/>
  </w:num>
  <w:num w:numId="36" w16cid:durableId="1357536226">
    <w:abstractNumId w:val="51"/>
  </w:num>
  <w:num w:numId="37" w16cid:durableId="2003116839">
    <w:abstractNumId w:val="21"/>
  </w:num>
  <w:num w:numId="38" w16cid:durableId="1416438516">
    <w:abstractNumId w:val="44"/>
  </w:num>
  <w:num w:numId="39" w16cid:durableId="235744032">
    <w:abstractNumId w:val="45"/>
  </w:num>
  <w:num w:numId="40" w16cid:durableId="1279410516">
    <w:abstractNumId w:val="24"/>
  </w:num>
  <w:num w:numId="41" w16cid:durableId="43679077">
    <w:abstractNumId w:val="27"/>
  </w:num>
  <w:num w:numId="42" w16cid:durableId="475798564">
    <w:abstractNumId w:val="46"/>
  </w:num>
  <w:num w:numId="43" w16cid:durableId="1891768815">
    <w:abstractNumId w:val="48"/>
  </w:num>
  <w:num w:numId="44" w16cid:durableId="1050961688">
    <w:abstractNumId w:val="34"/>
  </w:num>
  <w:num w:numId="45" w16cid:durableId="1741294607">
    <w:abstractNumId w:val="52"/>
  </w:num>
  <w:num w:numId="46" w16cid:durableId="1086148037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14"/>
    <w:rsid w:val="000065C0"/>
    <w:rsid w:val="0001473D"/>
    <w:rsid w:val="000269EF"/>
    <w:rsid w:val="00031779"/>
    <w:rsid w:val="00042C20"/>
    <w:rsid w:val="00045427"/>
    <w:rsid w:val="00050969"/>
    <w:rsid w:val="0005215D"/>
    <w:rsid w:val="000620EE"/>
    <w:rsid w:val="00072520"/>
    <w:rsid w:val="000729B4"/>
    <w:rsid w:val="00077570"/>
    <w:rsid w:val="00082938"/>
    <w:rsid w:val="00083F6F"/>
    <w:rsid w:val="00090D36"/>
    <w:rsid w:val="00093AA1"/>
    <w:rsid w:val="00097855"/>
    <w:rsid w:val="000A3345"/>
    <w:rsid w:val="000A3959"/>
    <w:rsid w:val="000A57ED"/>
    <w:rsid w:val="000A75F9"/>
    <w:rsid w:val="000C03E0"/>
    <w:rsid w:val="000C1E31"/>
    <w:rsid w:val="000C206F"/>
    <w:rsid w:val="000C227B"/>
    <w:rsid w:val="000C4DB9"/>
    <w:rsid w:val="000E3D78"/>
    <w:rsid w:val="000E3E0F"/>
    <w:rsid w:val="000F482C"/>
    <w:rsid w:val="000F50FD"/>
    <w:rsid w:val="000F5358"/>
    <w:rsid w:val="0010673C"/>
    <w:rsid w:val="00110789"/>
    <w:rsid w:val="0011097F"/>
    <w:rsid w:val="00114984"/>
    <w:rsid w:val="001205AB"/>
    <w:rsid w:val="0012476B"/>
    <w:rsid w:val="00126F6E"/>
    <w:rsid w:val="00130DB6"/>
    <w:rsid w:val="0013499D"/>
    <w:rsid w:val="001531AF"/>
    <w:rsid w:val="00153ACB"/>
    <w:rsid w:val="00172838"/>
    <w:rsid w:val="001732F3"/>
    <w:rsid w:val="00173A76"/>
    <w:rsid w:val="00177F6C"/>
    <w:rsid w:val="00184B9C"/>
    <w:rsid w:val="00187562"/>
    <w:rsid w:val="00193B97"/>
    <w:rsid w:val="001A0C8B"/>
    <w:rsid w:val="001A1C09"/>
    <w:rsid w:val="001A46AC"/>
    <w:rsid w:val="001A541D"/>
    <w:rsid w:val="001A74F6"/>
    <w:rsid w:val="001B7434"/>
    <w:rsid w:val="001C0FFC"/>
    <w:rsid w:val="001C1457"/>
    <w:rsid w:val="001C4833"/>
    <w:rsid w:val="001D527F"/>
    <w:rsid w:val="001D5869"/>
    <w:rsid w:val="001E135D"/>
    <w:rsid w:val="001E3CCA"/>
    <w:rsid w:val="001E7D4C"/>
    <w:rsid w:val="001F05EA"/>
    <w:rsid w:val="001F27BD"/>
    <w:rsid w:val="001F2D38"/>
    <w:rsid w:val="001F3679"/>
    <w:rsid w:val="001F54E4"/>
    <w:rsid w:val="002006FF"/>
    <w:rsid w:val="00203F6E"/>
    <w:rsid w:val="002173A0"/>
    <w:rsid w:val="00224FE1"/>
    <w:rsid w:val="0023330D"/>
    <w:rsid w:val="00234FAC"/>
    <w:rsid w:val="00236620"/>
    <w:rsid w:val="00237A7E"/>
    <w:rsid w:val="00240EA5"/>
    <w:rsid w:val="002442CE"/>
    <w:rsid w:val="00244454"/>
    <w:rsid w:val="00251873"/>
    <w:rsid w:val="00256100"/>
    <w:rsid w:val="0026472A"/>
    <w:rsid w:val="00264B9E"/>
    <w:rsid w:val="002732D2"/>
    <w:rsid w:val="002757E9"/>
    <w:rsid w:val="00286A18"/>
    <w:rsid w:val="0028728D"/>
    <w:rsid w:val="00294CDF"/>
    <w:rsid w:val="00296505"/>
    <w:rsid w:val="002A4106"/>
    <w:rsid w:val="002A470E"/>
    <w:rsid w:val="002B0CBC"/>
    <w:rsid w:val="002B14A3"/>
    <w:rsid w:val="002B1A59"/>
    <w:rsid w:val="002B31E1"/>
    <w:rsid w:val="002B4E61"/>
    <w:rsid w:val="002B5132"/>
    <w:rsid w:val="002B52B2"/>
    <w:rsid w:val="002B5C2B"/>
    <w:rsid w:val="002B7843"/>
    <w:rsid w:val="002B7889"/>
    <w:rsid w:val="002C65BB"/>
    <w:rsid w:val="002D5B98"/>
    <w:rsid w:val="002D70C4"/>
    <w:rsid w:val="002E0678"/>
    <w:rsid w:val="002E15B8"/>
    <w:rsid w:val="002E6FF9"/>
    <w:rsid w:val="002E78EB"/>
    <w:rsid w:val="002F20E6"/>
    <w:rsid w:val="002F387D"/>
    <w:rsid w:val="002F4116"/>
    <w:rsid w:val="00303F56"/>
    <w:rsid w:val="003043CD"/>
    <w:rsid w:val="00310EF4"/>
    <w:rsid w:val="00312C62"/>
    <w:rsid w:val="003135AF"/>
    <w:rsid w:val="00316A42"/>
    <w:rsid w:val="003234A2"/>
    <w:rsid w:val="00323731"/>
    <w:rsid w:val="00324CC5"/>
    <w:rsid w:val="00326ED5"/>
    <w:rsid w:val="00335EA5"/>
    <w:rsid w:val="00337589"/>
    <w:rsid w:val="00341734"/>
    <w:rsid w:val="0034344B"/>
    <w:rsid w:val="003579F1"/>
    <w:rsid w:val="00357C0E"/>
    <w:rsid w:val="00357C31"/>
    <w:rsid w:val="003624ED"/>
    <w:rsid w:val="00362F9A"/>
    <w:rsid w:val="0036415F"/>
    <w:rsid w:val="0037414B"/>
    <w:rsid w:val="00381309"/>
    <w:rsid w:val="00386500"/>
    <w:rsid w:val="00394235"/>
    <w:rsid w:val="003A0341"/>
    <w:rsid w:val="003A3053"/>
    <w:rsid w:val="003A632F"/>
    <w:rsid w:val="003B340A"/>
    <w:rsid w:val="003C0607"/>
    <w:rsid w:val="003C21C6"/>
    <w:rsid w:val="003C2204"/>
    <w:rsid w:val="003D3333"/>
    <w:rsid w:val="003D36DD"/>
    <w:rsid w:val="003E0427"/>
    <w:rsid w:val="003E1C0E"/>
    <w:rsid w:val="003E4493"/>
    <w:rsid w:val="003F1832"/>
    <w:rsid w:val="003F18D5"/>
    <w:rsid w:val="00403E4A"/>
    <w:rsid w:val="00405363"/>
    <w:rsid w:val="004055AA"/>
    <w:rsid w:val="00407FA6"/>
    <w:rsid w:val="004146A4"/>
    <w:rsid w:val="00426281"/>
    <w:rsid w:val="004377DA"/>
    <w:rsid w:val="0043793C"/>
    <w:rsid w:val="0044101A"/>
    <w:rsid w:val="00442AEF"/>
    <w:rsid w:val="00442EDE"/>
    <w:rsid w:val="004452E5"/>
    <w:rsid w:val="00462291"/>
    <w:rsid w:val="00462D40"/>
    <w:rsid w:val="00464A38"/>
    <w:rsid w:val="0048368D"/>
    <w:rsid w:val="004840A0"/>
    <w:rsid w:val="00491374"/>
    <w:rsid w:val="004A1556"/>
    <w:rsid w:val="004A22DC"/>
    <w:rsid w:val="004A2DB6"/>
    <w:rsid w:val="004A5FD3"/>
    <w:rsid w:val="004A6705"/>
    <w:rsid w:val="004A74B6"/>
    <w:rsid w:val="004A7795"/>
    <w:rsid w:val="004B2AF2"/>
    <w:rsid w:val="004B2C9C"/>
    <w:rsid w:val="004B3899"/>
    <w:rsid w:val="004E113C"/>
    <w:rsid w:val="004E147E"/>
    <w:rsid w:val="004E2971"/>
    <w:rsid w:val="004E7AC8"/>
    <w:rsid w:val="004F1797"/>
    <w:rsid w:val="004F26EA"/>
    <w:rsid w:val="00500E66"/>
    <w:rsid w:val="00505E95"/>
    <w:rsid w:val="00516C7E"/>
    <w:rsid w:val="00521318"/>
    <w:rsid w:val="00521B75"/>
    <w:rsid w:val="00523613"/>
    <w:rsid w:val="00525BA3"/>
    <w:rsid w:val="005301CE"/>
    <w:rsid w:val="00534704"/>
    <w:rsid w:val="00535B55"/>
    <w:rsid w:val="00535BC0"/>
    <w:rsid w:val="005420D9"/>
    <w:rsid w:val="00562484"/>
    <w:rsid w:val="00564FA7"/>
    <w:rsid w:val="005665F4"/>
    <w:rsid w:val="0056768E"/>
    <w:rsid w:val="00577A45"/>
    <w:rsid w:val="00585B4A"/>
    <w:rsid w:val="0059087C"/>
    <w:rsid w:val="00590CBD"/>
    <w:rsid w:val="005963A0"/>
    <w:rsid w:val="005A31C5"/>
    <w:rsid w:val="005A3279"/>
    <w:rsid w:val="005A33C3"/>
    <w:rsid w:val="005A4F4F"/>
    <w:rsid w:val="005A7788"/>
    <w:rsid w:val="005B24E0"/>
    <w:rsid w:val="005B420A"/>
    <w:rsid w:val="005C45C5"/>
    <w:rsid w:val="005C4848"/>
    <w:rsid w:val="005E0838"/>
    <w:rsid w:val="005E72CC"/>
    <w:rsid w:val="005E7757"/>
    <w:rsid w:val="005F115F"/>
    <w:rsid w:val="005F35BD"/>
    <w:rsid w:val="005F5672"/>
    <w:rsid w:val="005F5AE1"/>
    <w:rsid w:val="00604E86"/>
    <w:rsid w:val="00604FEF"/>
    <w:rsid w:val="0060606F"/>
    <w:rsid w:val="00610173"/>
    <w:rsid w:val="006103D5"/>
    <w:rsid w:val="0061113D"/>
    <w:rsid w:val="006179D7"/>
    <w:rsid w:val="00622DF8"/>
    <w:rsid w:val="00623720"/>
    <w:rsid w:val="006404E8"/>
    <w:rsid w:val="00641750"/>
    <w:rsid w:val="00642B06"/>
    <w:rsid w:val="00642D06"/>
    <w:rsid w:val="0065038A"/>
    <w:rsid w:val="00650700"/>
    <w:rsid w:val="006509D3"/>
    <w:rsid w:val="0065197A"/>
    <w:rsid w:val="0066180B"/>
    <w:rsid w:val="0066350B"/>
    <w:rsid w:val="00665B7F"/>
    <w:rsid w:val="00673E61"/>
    <w:rsid w:val="00683B38"/>
    <w:rsid w:val="00683FFC"/>
    <w:rsid w:val="00685441"/>
    <w:rsid w:val="00686911"/>
    <w:rsid w:val="00692E84"/>
    <w:rsid w:val="006A01E9"/>
    <w:rsid w:val="006A6B5D"/>
    <w:rsid w:val="006B0BDF"/>
    <w:rsid w:val="006B1E75"/>
    <w:rsid w:val="006B1FE9"/>
    <w:rsid w:val="006B2D2E"/>
    <w:rsid w:val="006B5928"/>
    <w:rsid w:val="006B5F0F"/>
    <w:rsid w:val="006B757B"/>
    <w:rsid w:val="006C11B8"/>
    <w:rsid w:val="006C662A"/>
    <w:rsid w:val="006D4AB1"/>
    <w:rsid w:val="006E2033"/>
    <w:rsid w:val="006F19AC"/>
    <w:rsid w:val="006F4152"/>
    <w:rsid w:val="006F5230"/>
    <w:rsid w:val="00706C45"/>
    <w:rsid w:val="00711190"/>
    <w:rsid w:val="00714E39"/>
    <w:rsid w:val="00741283"/>
    <w:rsid w:val="00744911"/>
    <w:rsid w:val="007475C5"/>
    <w:rsid w:val="00753821"/>
    <w:rsid w:val="007544DE"/>
    <w:rsid w:val="007564E8"/>
    <w:rsid w:val="007714E9"/>
    <w:rsid w:val="00775773"/>
    <w:rsid w:val="00782801"/>
    <w:rsid w:val="00790339"/>
    <w:rsid w:val="00792611"/>
    <w:rsid w:val="007A23E3"/>
    <w:rsid w:val="007A6433"/>
    <w:rsid w:val="007B0D99"/>
    <w:rsid w:val="007B2262"/>
    <w:rsid w:val="007B2A22"/>
    <w:rsid w:val="007B49B5"/>
    <w:rsid w:val="007C0B75"/>
    <w:rsid w:val="007C1165"/>
    <w:rsid w:val="007C4B5D"/>
    <w:rsid w:val="007C4FD0"/>
    <w:rsid w:val="007C5812"/>
    <w:rsid w:val="007C6CA9"/>
    <w:rsid w:val="007C6D5D"/>
    <w:rsid w:val="007C7BDC"/>
    <w:rsid w:val="007D2B85"/>
    <w:rsid w:val="007D3992"/>
    <w:rsid w:val="007D7839"/>
    <w:rsid w:val="007E42D0"/>
    <w:rsid w:val="007E6164"/>
    <w:rsid w:val="007E7ABB"/>
    <w:rsid w:val="007F3221"/>
    <w:rsid w:val="007F339D"/>
    <w:rsid w:val="007F4DA6"/>
    <w:rsid w:val="007F613B"/>
    <w:rsid w:val="0082140A"/>
    <w:rsid w:val="0082576B"/>
    <w:rsid w:val="0083668A"/>
    <w:rsid w:val="00840CA9"/>
    <w:rsid w:val="008513FB"/>
    <w:rsid w:val="0086082F"/>
    <w:rsid w:val="0086296A"/>
    <w:rsid w:val="0086688C"/>
    <w:rsid w:val="00867738"/>
    <w:rsid w:val="00870179"/>
    <w:rsid w:val="00874751"/>
    <w:rsid w:val="00875363"/>
    <w:rsid w:val="0087599A"/>
    <w:rsid w:val="0088502B"/>
    <w:rsid w:val="00890029"/>
    <w:rsid w:val="00892AAE"/>
    <w:rsid w:val="00893045"/>
    <w:rsid w:val="00894F5F"/>
    <w:rsid w:val="00895440"/>
    <w:rsid w:val="008A680E"/>
    <w:rsid w:val="008A6E38"/>
    <w:rsid w:val="008B0683"/>
    <w:rsid w:val="008B08E2"/>
    <w:rsid w:val="008B0CBE"/>
    <w:rsid w:val="008B2C0D"/>
    <w:rsid w:val="008B4CFD"/>
    <w:rsid w:val="008B63D8"/>
    <w:rsid w:val="008C2891"/>
    <w:rsid w:val="008D0D2A"/>
    <w:rsid w:val="008D34E7"/>
    <w:rsid w:val="008D752A"/>
    <w:rsid w:val="008E0F98"/>
    <w:rsid w:val="008E1732"/>
    <w:rsid w:val="008E4ADE"/>
    <w:rsid w:val="008E7B09"/>
    <w:rsid w:val="00902060"/>
    <w:rsid w:val="00902387"/>
    <w:rsid w:val="00905A79"/>
    <w:rsid w:val="00914474"/>
    <w:rsid w:val="009177E0"/>
    <w:rsid w:val="00920EEF"/>
    <w:rsid w:val="00923B82"/>
    <w:rsid w:val="00924EC7"/>
    <w:rsid w:val="00927642"/>
    <w:rsid w:val="00932DFF"/>
    <w:rsid w:val="009353B4"/>
    <w:rsid w:val="00935509"/>
    <w:rsid w:val="009371AE"/>
    <w:rsid w:val="009375A6"/>
    <w:rsid w:val="009479E6"/>
    <w:rsid w:val="00954DE9"/>
    <w:rsid w:val="0095554B"/>
    <w:rsid w:val="00961534"/>
    <w:rsid w:val="0096550C"/>
    <w:rsid w:val="009664CB"/>
    <w:rsid w:val="009746D0"/>
    <w:rsid w:val="00980800"/>
    <w:rsid w:val="00984B81"/>
    <w:rsid w:val="00986835"/>
    <w:rsid w:val="0099404D"/>
    <w:rsid w:val="00997548"/>
    <w:rsid w:val="009A7D65"/>
    <w:rsid w:val="009B6014"/>
    <w:rsid w:val="009D7CBE"/>
    <w:rsid w:val="009E0DC9"/>
    <w:rsid w:val="009E2E3E"/>
    <w:rsid w:val="009E37BE"/>
    <w:rsid w:val="009F0BF4"/>
    <w:rsid w:val="00A051AC"/>
    <w:rsid w:val="00A209FA"/>
    <w:rsid w:val="00A215D5"/>
    <w:rsid w:val="00A256FB"/>
    <w:rsid w:val="00A26FA8"/>
    <w:rsid w:val="00A270A6"/>
    <w:rsid w:val="00A27708"/>
    <w:rsid w:val="00A4159F"/>
    <w:rsid w:val="00A42E73"/>
    <w:rsid w:val="00A44466"/>
    <w:rsid w:val="00A47B4E"/>
    <w:rsid w:val="00A558AE"/>
    <w:rsid w:val="00A6165B"/>
    <w:rsid w:val="00A6276D"/>
    <w:rsid w:val="00A63953"/>
    <w:rsid w:val="00A6624C"/>
    <w:rsid w:val="00A6655A"/>
    <w:rsid w:val="00A70F9C"/>
    <w:rsid w:val="00A7410C"/>
    <w:rsid w:val="00A74169"/>
    <w:rsid w:val="00A822D5"/>
    <w:rsid w:val="00A92EDC"/>
    <w:rsid w:val="00A95B1E"/>
    <w:rsid w:val="00AA27C2"/>
    <w:rsid w:val="00AA3F1D"/>
    <w:rsid w:val="00AA5740"/>
    <w:rsid w:val="00AB0397"/>
    <w:rsid w:val="00AB1FCB"/>
    <w:rsid w:val="00AB30E7"/>
    <w:rsid w:val="00AC1C52"/>
    <w:rsid w:val="00AC34C1"/>
    <w:rsid w:val="00AC4449"/>
    <w:rsid w:val="00AE1422"/>
    <w:rsid w:val="00AE48E3"/>
    <w:rsid w:val="00AE68B9"/>
    <w:rsid w:val="00AE7AE7"/>
    <w:rsid w:val="00AF7131"/>
    <w:rsid w:val="00B00AB9"/>
    <w:rsid w:val="00B0363C"/>
    <w:rsid w:val="00B04F0E"/>
    <w:rsid w:val="00B06F16"/>
    <w:rsid w:val="00B07375"/>
    <w:rsid w:val="00B118DB"/>
    <w:rsid w:val="00B13DDA"/>
    <w:rsid w:val="00B1453C"/>
    <w:rsid w:val="00B22772"/>
    <w:rsid w:val="00B2615A"/>
    <w:rsid w:val="00B3328D"/>
    <w:rsid w:val="00B3599C"/>
    <w:rsid w:val="00B35D61"/>
    <w:rsid w:val="00B40BB7"/>
    <w:rsid w:val="00B420B2"/>
    <w:rsid w:val="00B440E8"/>
    <w:rsid w:val="00B46E56"/>
    <w:rsid w:val="00B47B46"/>
    <w:rsid w:val="00B547AB"/>
    <w:rsid w:val="00B67185"/>
    <w:rsid w:val="00B841BB"/>
    <w:rsid w:val="00B86A41"/>
    <w:rsid w:val="00B936AE"/>
    <w:rsid w:val="00B93B65"/>
    <w:rsid w:val="00B96C8E"/>
    <w:rsid w:val="00BA0CF3"/>
    <w:rsid w:val="00BA308F"/>
    <w:rsid w:val="00BB1F37"/>
    <w:rsid w:val="00BB20A8"/>
    <w:rsid w:val="00BC0CAE"/>
    <w:rsid w:val="00BC2C7A"/>
    <w:rsid w:val="00BD0141"/>
    <w:rsid w:val="00BD515E"/>
    <w:rsid w:val="00BE0498"/>
    <w:rsid w:val="00BE1137"/>
    <w:rsid w:val="00BE3678"/>
    <w:rsid w:val="00BE3C1E"/>
    <w:rsid w:val="00BE64D8"/>
    <w:rsid w:val="00BE6DB4"/>
    <w:rsid w:val="00C00479"/>
    <w:rsid w:val="00C01CF8"/>
    <w:rsid w:val="00C01E5F"/>
    <w:rsid w:val="00C12AEB"/>
    <w:rsid w:val="00C20B1E"/>
    <w:rsid w:val="00C22072"/>
    <w:rsid w:val="00C2209B"/>
    <w:rsid w:val="00C235D9"/>
    <w:rsid w:val="00C23A11"/>
    <w:rsid w:val="00C243D2"/>
    <w:rsid w:val="00C26F21"/>
    <w:rsid w:val="00C46887"/>
    <w:rsid w:val="00C6231E"/>
    <w:rsid w:val="00C62CDC"/>
    <w:rsid w:val="00C67378"/>
    <w:rsid w:val="00C8049E"/>
    <w:rsid w:val="00C83574"/>
    <w:rsid w:val="00C87665"/>
    <w:rsid w:val="00C87B18"/>
    <w:rsid w:val="00CA4582"/>
    <w:rsid w:val="00CA6418"/>
    <w:rsid w:val="00CA7DCD"/>
    <w:rsid w:val="00CB0669"/>
    <w:rsid w:val="00CB28A4"/>
    <w:rsid w:val="00CC5EE5"/>
    <w:rsid w:val="00CC78F0"/>
    <w:rsid w:val="00CD5103"/>
    <w:rsid w:val="00CF348D"/>
    <w:rsid w:val="00CF5B44"/>
    <w:rsid w:val="00D015E6"/>
    <w:rsid w:val="00D14DFD"/>
    <w:rsid w:val="00D2236A"/>
    <w:rsid w:val="00D230B2"/>
    <w:rsid w:val="00D27C78"/>
    <w:rsid w:val="00D324AA"/>
    <w:rsid w:val="00D33A88"/>
    <w:rsid w:val="00D34D3F"/>
    <w:rsid w:val="00D3669D"/>
    <w:rsid w:val="00D433DE"/>
    <w:rsid w:val="00D53214"/>
    <w:rsid w:val="00D54C06"/>
    <w:rsid w:val="00D55F85"/>
    <w:rsid w:val="00D57EA3"/>
    <w:rsid w:val="00D64EB2"/>
    <w:rsid w:val="00D703B2"/>
    <w:rsid w:val="00D81CCC"/>
    <w:rsid w:val="00D87E52"/>
    <w:rsid w:val="00D97060"/>
    <w:rsid w:val="00D9775A"/>
    <w:rsid w:val="00D97DDB"/>
    <w:rsid w:val="00DB57EF"/>
    <w:rsid w:val="00DC1FD0"/>
    <w:rsid w:val="00DC64F5"/>
    <w:rsid w:val="00DC6552"/>
    <w:rsid w:val="00DC6CC3"/>
    <w:rsid w:val="00DC729C"/>
    <w:rsid w:val="00DD0C16"/>
    <w:rsid w:val="00DD1079"/>
    <w:rsid w:val="00DD259D"/>
    <w:rsid w:val="00DD627C"/>
    <w:rsid w:val="00DE3B70"/>
    <w:rsid w:val="00DE5814"/>
    <w:rsid w:val="00DF0BA5"/>
    <w:rsid w:val="00DF485F"/>
    <w:rsid w:val="00E005AB"/>
    <w:rsid w:val="00E0515A"/>
    <w:rsid w:val="00E17A51"/>
    <w:rsid w:val="00E250B4"/>
    <w:rsid w:val="00E31FB0"/>
    <w:rsid w:val="00E32D58"/>
    <w:rsid w:val="00E35605"/>
    <w:rsid w:val="00E621E9"/>
    <w:rsid w:val="00E62445"/>
    <w:rsid w:val="00E62626"/>
    <w:rsid w:val="00E70861"/>
    <w:rsid w:val="00E70A08"/>
    <w:rsid w:val="00E811EC"/>
    <w:rsid w:val="00E92214"/>
    <w:rsid w:val="00E94968"/>
    <w:rsid w:val="00E96D6D"/>
    <w:rsid w:val="00E96FCB"/>
    <w:rsid w:val="00E9727C"/>
    <w:rsid w:val="00EA1327"/>
    <w:rsid w:val="00EA49BB"/>
    <w:rsid w:val="00EB1998"/>
    <w:rsid w:val="00EB2AB0"/>
    <w:rsid w:val="00EB2B0D"/>
    <w:rsid w:val="00EB6093"/>
    <w:rsid w:val="00EC5844"/>
    <w:rsid w:val="00ED00AC"/>
    <w:rsid w:val="00ED1275"/>
    <w:rsid w:val="00ED1944"/>
    <w:rsid w:val="00ED287E"/>
    <w:rsid w:val="00EE0A01"/>
    <w:rsid w:val="00EF10BB"/>
    <w:rsid w:val="00EF15B4"/>
    <w:rsid w:val="00EF1A92"/>
    <w:rsid w:val="00EF1C4A"/>
    <w:rsid w:val="00EF495B"/>
    <w:rsid w:val="00EF59E6"/>
    <w:rsid w:val="00EF6C15"/>
    <w:rsid w:val="00F01DBC"/>
    <w:rsid w:val="00F02E75"/>
    <w:rsid w:val="00F02FE2"/>
    <w:rsid w:val="00F113F1"/>
    <w:rsid w:val="00F20B13"/>
    <w:rsid w:val="00F21A57"/>
    <w:rsid w:val="00F31A10"/>
    <w:rsid w:val="00F52850"/>
    <w:rsid w:val="00F5680B"/>
    <w:rsid w:val="00F56DA3"/>
    <w:rsid w:val="00F667B5"/>
    <w:rsid w:val="00F7593B"/>
    <w:rsid w:val="00F812BC"/>
    <w:rsid w:val="00F83E84"/>
    <w:rsid w:val="00F911B5"/>
    <w:rsid w:val="00F915BB"/>
    <w:rsid w:val="00F93809"/>
    <w:rsid w:val="00F9758D"/>
    <w:rsid w:val="00FA250C"/>
    <w:rsid w:val="00FB5D0D"/>
    <w:rsid w:val="00FB5ED7"/>
    <w:rsid w:val="00FC2FCE"/>
    <w:rsid w:val="00FC7E2B"/>
    <w:rsid w:val="00FD0B63"/>
    <w:rsid w:val="00FD0D5E"/>
    <w:rsid w:val="00FD5311"/>
    <w:rsid w:val="00FE47EF"/>
    <w:rsid w:val="00FE78FE"/>
    <w:rsid w:val="00FE79CE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03060"/>
  <w15:chartTrackingRefBased/>
  <w15:docId w15:val="{D1C2D18B-6B4A-4926-936E-FB71BBC95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D5D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7B0D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E173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81C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9727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9727C"/>
  </w:style>
  <w:style w:type="paragraph" w:styleId="Rodap">
    <w:name w:val="footer"/>
    <w:basedOn w:val="Normal"/>
    <w:link w:val="RodapChar"/>
    <w:unhideWhenUsed/>
    <w:rsid w:val="00E9727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27C"/>
  </w:style>
  <w:style w:type="paragraph" w:styleId="Textodebalo">
    <w:name w:val="Balloon Text"/>
    <w:basedOn w:val="Normal"/>
    <w:link w:val="TextodebaloChar"/>
    <w:uiPriority w:val="99"/>
    <w:semiHidden/>
    <w:unhideWhenUsed/>
    <w:rsid w:val="00E9727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9727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1"/>
    <w:qFormat/>
    <w:rsid w:val="007C6D5D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rsid w:val="007C6D5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fase">
    <w:name w:val="Emphasis"/>
    <w:qFormat/>
    <w:rsid w:val="00203F6E"/>
    <w:rPr>
      <w:b/>
      <w:bCs/>
      <w:i w:val="0"/>
      <w:iCs w:val="0"/>
    </w:rPr>
  </w:style>
  <w:style w:type="paragraph" w:customStyle="1" w:styleId="Recuodecorpodetexto22">
    <w:name w:val="Recuo de corpo de texto 22"/>
    <w:basedOn w:val="Normal"/>
    <w:rsid w:val="00203F6E"/>
    <w:pPr>
      <w:spacing w:after="120" w:line="480" w:lineRule="auto"/>
      <w:ind w:left="283"/>
    </w:pPr>
    <w:rPr>
      <w:rFonts w:ascii="Arial" w:hAnsi="Arial" w:cs="Arial"/>
      <w:lang w:eastAsia="ar-SA"/>
    </w:rPr>
  </w:style>
  <w:style w:type="paragraph" w:styleId="Recuodecorpodetexto">
    <w:name w:val="Body Text Indent"/>
    <w:basedOn w:val="Normal"/>
    <w:link w:val="RecuodecorpodetextoChar"/>
    <w:rsid w:val="00A6165B"/>
    <w:pPr>
      <w:ind w:left="708" w:firstLine="708"/>
      <w:jc w:val="both"/>
    </w:pPr>
    <w:rPr>
      <w:sz w:val="28"/>
    </w:rPr>
  </w:style>
  <w:style w:type="character" w:customStyle="1" w:styleId="RecuodecorpodetextoChar">
    <w:name w:val="Recuo de corpo de texto Char"/>
    <w:link w:val="Recuodecorpodetexto"/>
    <w:rsid w:val="00A6165B"/>
    <w:rPr>
      <w:rFonts w:ascii="Times New Roman" w:eastAsia="Times New Roman" w:hAnsi="Times New Roman"/>
      <w:sz w:val="28"/>
    </w:rPr>
  </w:style>
  <w:style w:type="paragraph" w:customStyle="1" w:styleId="Estilo1">
    <w:name w:val="Estilo1"/>
    <w:basedOn w:val="Normal"/>
    <w:rsid w:val="00A6165B"/>
    <w:pPr>
      <w:tabs>
        <w:tab w:val="left" w:pos="2268"/>
      </w:tabs>
      <w:ind w:left="2410" w:hanging="992"/>
      <w:jc w:val="both"/>
    </w:pPr>
    <w:rPr>
      <w:snapToGrid w:val="0"/>
      <w:sz w:val="24"/>
    </w:rPr>
  </w:style>
  <w:style w:type="character" w:styleId="Hyperlink">
    <w:name w:val="Hyperlink"/>
    <w:uiPriority w:val="99"/>
    <w:rsid w:val="00A6165B"/>
    <w:rPr>
      <w:color w:val="0000FF"/>
      <w:u w:val="single"/>
    </w:rPr>
  </w:style>
  <w:style w:type="paragraph" w:customStyle="1" w:styleId="WW-Corpodetexto212">
    <w:name w:val="WW-Corpo de texto 212"/>
    <w:basedOn w:val="Normal"/>
    <w:rsid w:val="005A3279"/>
    <w:pPr>
      <w:widowControl w:val="0"/>
      <w:suppressAutoHyphens/>
      <w:ind w:right="140"/>
      <w:jc w:val="both"/>
    </w:pPr>
    <w:rPr>
      <w:rFonts w:ascii="Arial" w:eastAsia="Lucida Sans Unicode" w:hAnsi="Arial" w:cs="Arial"/>
      <w:kern w:val="1"/>
      <w:sz w:val="24"/>
      <w:szCs w:val="24"/>
      <w:lang w:eastAsia="ar-SA"/>
    </w:rPr>
  </w:style>
  <w:style w:type="paragraph" w:customStyle="1" w:styleId="PargrafodaLista1">
    <w:name w:val="Parágrafo da Lista1"/>
    <w:basedOn w:val="Normal"/>
    <w:rsid w:val="005A3279"/>
    <w:pPr>
      <w:suppressAutoHyphens/>
      <w:ind w:left="708"/>
    </w:pPr>
    <w:rPr>
      <w:lang w:eastAsia="ar-SA"/>
    </w:rPr>
  </w:style>
  <w:style w:type="paragraph" w:styleId="Corpodetexto">
    <w:name w:val="Body Text"/>
    <w:basedOn w:val="Normal"/>
    <w:link w:val="CorpodetextoChar"/>
    <w:rsid w:val="006F4152"/>
    <w:pPr>
      <w:suppressAutoHyphens/>
      <w:spacing w:after="120"/>
    </w:pPr>
    <w:rPr>
      <w:lang w:eastAsia="ar-SA"/>
    </w:rPr>
  </w:style>
  <w:style w:type="character" w:customStyle="1" w:styleId="CorpodetextoChar">
    <w:name w:val="Corpo de texto Char"/>
    <w:link w:val="Corpodetexto"/>
    <w:rsid w:val="006F4152"/>
    <w:rPr>
      <w:rFonts w:ascii="Times New Roman" w:eastAsia="Times New Roman" w:hAnsi="Times New Roman"/>
      <w:lang w:eastAsia="ar-SA"/>
    </w:rPr>
  </w:style>
  <w:style w:type="character" w:styleId="Forte">
    <w:name w:val="Strong"/>
    <w:uiPriority w:val="22"/>
    <w:qFormat/>
    <w:rsid w:val="00324CC5"/>
    <w:rPr>
      <w:b/>
      <w:bCs/>
    </w:rPr>
  </w:style>
  <w:style w:type="paragraph" w:customStyle="1" w:styleId="Corpodetexto32">
    <w:name w:val="Corpo de texto 32"/>
    <w:basedOn w:val="Normal"/>
    <w:rsid w:val="00324CC5"/>
    <w:pPr>
      <w:spacing w:after="120"/>
    </w:pPr>
    <w:rPr>
      <w:sz w:val="16"/>
      <w:szCs w:val="16"/>
      <w:lang w:val="x-none" w:eastAsia="ar-SA"/>
    </w:rPr>
  </w:style>
  <w:style w:type="paragraph" w:customStyle="1" w:styleId="Estilo2">
    <w:name w:val="Estilo2"/>
    <w:basedOn w:val="Normal"/>
    <w:rsid w:val="00324CC5"/>
    <w:pPr>
      <w:ind w:left="2694" w:hanging="284"/>
      <w:jc w:val="both"/>
    </w:pPr>
    <w:rPr>
      <w:sz w:val="24"/>
      <w:lang w:eastAsia="ar-SA"/>
    </w:rPr>
  </w:style>
  <w:style w:type="paragraph" w:customStyle="1" w:styleId="WW-Corpodetexto3">
    <w:name w:val="WW-Corpo de texto 3"/>
    <w:basedOn w:val="Normal"/>
    <w:rsid w:val="007F3221"/>
    <w:pPr>
      <w:widowControl w:val="0"/>
      <w:suppressAutoHyphens/>
      <w:jc w:val="both"/>
    </w:pPr>
    <w:rPr>
      <w:rFonts w:ascii="Arial" w:hAnsi="Arial" w:cs="Arial"/>
      <w:sz w:val="24"/>
      <w:lang w:eastAsia="ar-SA"/>
    </w:rPr>
  </w:style>
  <w:style w:type="paragraph" w:customStyle="1" w:styleId="Nivel1">
    <w:name w:val="Nivel1"/>
    <w:basedOn w:val="Ttulo1"/>
    <w:next w:val="Normal"/>
    <w:link w:val="Nivel1Char"/>
    <w:qFormat/>
    <w:rsid w:val="007B0D99"/>
    <w:pPr>
      <w:keepLines/>
      <w:numPr>
        <w:numId w:val="14"/>
      </w:numPr>
      <w:spacing w:before="480" w:after="120" w:line="276" w:lineRule="auto"/>
      <w:jc w:val="both"/>
    </w:pPr>
    <w:rPr>
      <w:rFonts w:ascii="Arial" w:hAnsi="Arial" w:cs="Arial"/>
      <w:bCs w:val="0"/>
      <w:color w:val="000000"/>
      <w:kern w:val="0"/>
      <w:sz w:val="20"/>
      <w:szCs w:val="20"/>
    </w:rPr>
  </w:style>
  <w:style w:type="character" w:customStyle="1" w:styleId="Nivel1Char">
    <w:name w:val="Nivel1 Char"/>
    <w:link w:val="Nivel1"/>
    <w:rsid w:val="007B0D99"/>
    <w:rPr>
      <w:rFonts w:ascii="Arial" w:eastAsia="Times New Roman" w:hAnsi="Arial" w:cs="Arial"/>
      <w:b/>
      <w:color w:val="000000"/>
    </w:rPr>
  </w:style>
  <w:style w:type="character" w:customStyle="1" w:styleId="Ttulo1Char">
    <w:name w:val="Título 1 Char"/>
    <w:link w:val="Ttulo1"/>
    <w:uiPriority w:val="9"/>
    <w:rsid w:val="007B0D9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6179D7"/>
    <w:pPr>
      <w:spacing w:before="100" w:beforeAutospacing="1" w:after="100" w:afterAutospacing="1"/>
    </w:pPr>
    <w:rPr>
      <w:sz w:val="24"/>
      <w:szCs w:val="24"/>
    </w:rPr>
  </w:style>
  <w:style w:type="character" w:styleId="Refdecomentrio">
    <w:name w:val="annotation reference"/>
    <w:uiPriority w:val="99"/>
    <w:semiHidden/>
    <w:unhideWhenUsed/>
    <w:rsid w:val="007B2A2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B2A22"/>
  </w:style>
  <w:style w:type="character" w:customStyle="1" w:styleId="TextodecomentrioChar">
    <w:name w:val="Texto de comentário Char"/>
    <w:link w:val="Textodecomentrio"/>
    <w:uiPriority w:val="99"/>
    <w:semiHidden/>
    <w:rsid w:val="007B2A22"/>
    <w:rPr>
      <w:rFonts w:ascii="Times New Roman" w:eastAsia="Times New Roman" w:hAnsi="Times New Roman"/>
    </w:rPr>
  </w:style>
  <w:style w:type="character" w:customStyle="1" w:styleId="Ttulo2Char">
    <w:name w:val="Título 2 Char"/>
    <w:link w:val="Ttulo2"/>
    <w:uiPriority w:val="9"/>
    <w:semiHidden/>
    <w:rsid w:val="008E17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E7B09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8E7B09"/>
    <w:rPr>
      <w:rFonts w:ascii="Times New Roman" w:eastAsia="Times New Roman" w:hAnsi="Times New Roman"/>
      <w:b/>
      <w:bCs/>
    </w:rPr>
  </w:style>
  <w:style w:type="table" w:styleId="Tabelacomgrade">
    <w:name w:val="Table Grid"/>
    <w:basedOn w:val="Tabelanormal"/>
    <w:uiPriority w:val="59"/>
    <w:rsid w:val="00F31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6550C"/>
  </w:style>
  <w:style w:type="character" w:customStyle="1" w:styleId="TextodenotaderodapChar">
    <w:name w:val="Texto de nota de rodapé Char"/>
    <w:link w:val="Textodenotaderodap"/>
    <w:uiPriority w:val="99"/>
    <w:semiHidden/>
    <w:rsid w:val="0096550C"/>
    <w:rPr>
      <w:rFonts w:ascii="Times New Roman" w:eastAsia="Times New Roman" w:hAnsi="Times New Roman"/>
    </w:rPr>
  </w:style>
  <w:style w:type="character" w:styleId="Refdenotaderodap">
    <w:name w:val="footnote reference"/>
    <w:uiPriority w:val="99"/>
    <w:semiHidden/>
    <w:unhideWhenUsed/>
    <w:rsid w:val="0096550C"/>
    <w:rPr>
      <w:vertAlign w:val="superscript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81CC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customStyle="1" w:styleId="TableNormal0">
    <w:name w:val="Table Normal0"/>
    <w:rsid w:val="009353B4"/>
    <w:rPr>
      <w:rFonts w:ascii="Times New Roman" w:eastAsia="Times New Roman" w:hAnsi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41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35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7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72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2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2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77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ffito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3A36A-156F-4378-9FAC-756612B14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Links>
    <vt:vector size="6" baseType="variant">
      <vt:variant>
        <vt:i4>7143469</vt:i4>
      </vt:variant>
      <vt:variant>
        <vt:i4>0</vt:i4>
      </vt:variant>
      <vt:variant>
        <vt:i4>0</vt:i4>
      </vt:variant>
      <vt:variant>
        <vt:i4>5</vt:i4>
      </vt:variant>
      <vt:variant>
        <vt:lpwstr>http://www.coffito.org.br/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susan.lima</dc:creator>
  <cp:keywords/>
  <cp:lastModifiedBy>Mateus Lima</cp:lastModifiedBy>
  <cp:revision>3</cp:revision>
  <cp:lastPrinted>2023-03-02T17:54:00Z</cp:lastPrinted>
  <dcterms:created xsi:type="dcterms:W3CDTF">2025-07-01T19:57:00Z</dcterms:created>
  <dcterms:modified xsi:type="dcterms:W3CDTF">2025-07-06T14:35:00Z</dcterms:modified>
</cp:coreProperties>
</file>